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4A3511">
            <w:pPr>
              <w:jc w:val="right"/>
              <w:rPr>
                <w:rFonts w:ascii="Times New Roman" w:hAnsi="Times New Roman"/>
                <w:sz w:val="24"/>
              </w:rPr>
            </w:pPr>
            <w:r w:rsidRPr="00C561F7">
              <w:rPr>
                <w:rFonts w:ascii="Times New Roman" w:hAnsi="Times New Roman"/>
                <w:sz w:val="24"/>
              </w:rPr>
              <w:t xml:space="preserve">Протокол  № </w:t>
            </w:r>
            <w:r w:rsidR="004A3511">
              <w:rPr>
                <w:rFonts w:ascii="Times New Roman" w:hAnsi="Times New Roman"/>
                <w:sz w:val="24"/>
              </w:rPr>
              <w:t>57</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4A3511">
            <w:pPr>
              <w:jc w:val="right"/>
              <w:rPr>
                <w:rFonts w:ascii="Times New Roman" w:hAnsi="Times New Roman"/>
                <w:sz w:val="24"/>
              </w:rPr>
            </w:pPr>
            <w:r w:rsidRPr="00C561F7">
              <w:rPr>
                <w:rFonts w:ascii="Times New Roman" w:hAnsi="Times New Roman"/>
                <w:sz w:val="24"/>
              </w:rPr>
              <w:t>«</w:t>
            </w:r>
            <w:r w:rsidR="004A3511">
              <w:rPr>
                <w:rFonts w:ascii="Times New Roman" w:hAnsi="Times New Roman"/>
                <w:sz w:val="24"/>
              </w:rPr>
              <w:t>04</w:t>
            </w:r>
            <w:r w:rsidRPr="00C561F7">
              <w:rPr>
                <w:rFonts w:ascii="Times New Roman" w:hAnsi="Times New Roman"/>
                <w:sz w:val="24"/>
              </w:rPr>
              <w:t xml:space="preserve">» </w:t>
            </w:r>
            <w:r w:rsidR="004A3511">
              <w:rPr>
                <w:rFonts w:ascii="Times New Roman" w:hAnsi="Times New Roman"/>
                <w:sz w:val="24"/>
              </w:rPr>
              <w:t xml:space="preserve"> апреля 2018г.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 xml:space="preserve">ПДО </w:t>
      </w:r>
      <w:r w:rsidRPr="00A133A0">
        <w:rPr>
          <w:rFonts w:ascii="Times New Roman" w:hAnsi="Times New Roman"/>
          <w:sz w:val="24"/>
        </w:rPr>
        <w:t>№</w:t>
      </w:r>
      <w:r w:rsidR="00387112">
        <w:rPr>
          <w:rFonts w:ascii="Times New Roman" w:hAnsi="Times New Roman"/>
          <w:sz w:val="24"/>
        </w:rPr>
        <w:t>96</w:t>
      </w:r>
      <w:r w:rsidRPr="00A133A0">
        <w:rPr>
          <w:rFonts w:ascii="Times New Roman" w:hAnsi="Times New Roman"/>
          <w:sz w:val="24"/>
        </w:rPr>
        <w:t>-К</w:t>
      </w:r>
      <w:r w:rsidR="00641B85" w:rsidRPr="00A133A0">
        <w:rPr>
          <w:rFonts w:ascii="Times New Roman" w:hAnsi="Times New Roman"/>
          <w:sz w:val="24"/>
        </w:rPr>
        <w:t>С</w:t>
      </w:r>
      <w:r w:rsidRPr="00A133A0">
        <w:rPr>
          <w:rFonts w:ascii="Times New Roman" w:hAnsi="Times New Roman"/>
          <w:sz w:val="24"/>
        </w:rPr>
        <w:t>-201</w:t>
      </w:r>
      <w:r w:rsidR="00387112">
        <w:rPr>
          <w:rFonts w:ascii="Times New Roman" w:hAnsi="Times New Roman"/>
          <w:sz w:val="24"/>
        </w:rPr>
        <w:t>8</w:t>
      </w:r>
      <w:r w:rsidRPr="00C561F7">
        <w:rPr>
          <w:rFonts w:ascii="Times New Roman" w:hAnsi="Times New Roman"/>
          <w:sz w:val="24"/>
        </w:rPr>
        <w:t xml:space="preserve"> от </w:t>
      </w:r>
      <w:r w:rsidR="004A3511">
        <w:rPr>
          <w:rFonts w:ascii="Times New Roman" w:hAnsi="Times New Roman"/>
          <w:sz w:val="24"/>
        </w:rPr>
        <w:t>«04» апреля 2018г.</w:t>
      </w:r>
    </w:p>
    <w:p w:rsidR="00BF1914" w:rsidRPr="00C561F7" w:rsidRDefault="00BF1914" w:rsidP="00DE7BED">
      <w:pPr>
        <w:rPr>
          <w:rFonts w:ascii="Times New Roman" w:hAnsi="Times New Roman"/>
          <w:sz w:val="24"/>
        </w:rPr>
      </w:pPr>
    </w:p>
    <w:p w:rsidR="00ED6400" w:rsidRPr="000F5C87" w:rsidRDefault="00DE7BED" w:rsidP="00125FE5">
      <w:pPr>
        <w:ind w:right="282"/>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6C4FAC" w:rsidRPr="000F5C87">
        <w:rPr>
          <w:rFonts w:ascii="Times New Roman" w:hAnsi="Times New Roman"/>
          <w:b/>
          <w:sz w:val="24"/>
        </w:rPr>
        <w:t xml:space="preserve">выполнение </w:t>
      </w:r>
      <w:r w:rsidR="00387112" w:rsidRPr="004E4A3D">
        <w:rPr>
          <w:rFonts w:ascii="Times New Roman" w:hAnsi="Times New Roman"/>
          <w:b/>
          <w:sz w:val="24"/>
        </w:rPr>
        <w:t xml:space="preserve">проектно-изыскательских работ в соответствии с Заданиями на проектирование №1-3079 </w:t>
      </w:r>
      <w:r w:rsidR="00387112">
        <w:rPr>
          <w:rFonts w:ascii="Times New Roman" w:hAnsi="Times New Roman"/>
          <w:b/>
          <w:sz w:val="24"/>
        </w:rPr>
        <w:t>«</w:t>
      </w:r>
      <w:r w:rsidR="00387112" w:rsidRPr="004E4A3D">
        <w:rPr>
          <w:rFonts w:ascii="Times New Roman" w:hAnsi="Times New Roman"/>
          <w:b/>
          <w:sz w:val="24"/>
        </w:rPr>
        <w:t>Модернизация конвекцион</w:t>
      </w:r>
      <w:r w:rsidR="00387112">
        <w:rPr>
          <w:rFonts w:ascii="Times New Roman" w:hAnsi="Times New Roman"/>
          <w:b/>
          <w:sz w:val="24"/>
        </w:rPr>
        <w:t>ной камеры П-4/1,2 уст. АВТ-3»,  №3-3227 «</w:t>
      </w:r>
      <w:r w:rsidR="00387112" w:rsidRPr="004E4A3D">
        <w:rPr>
          <w:rFonts w:ascii="Times New Roman" w:hAnsi="Times New Roman"/>
          <w:b/>
          <w:sz w:val="24"/>
        </w:rPr>
        <w:t xml:space="preserve">Замена змеевика </w:t>
      </w:r>
      <w:r w:rsidR="00387112">
        <w:rPr>
          <w:rFonts w:ascii="Times New Roman" w:hAnsi="Times New Roman"/>
          <w:b/>
          <w:sz w:val="24"/>
        </w:rPr>
        <w:t>риформинга печи П</w:t>
      </w:r>
      <w:r w:rsidR="00387112">
        <w:rPr>
          <w:rFonts w:ascii="Times New Roman" w:hAnsi="Times New Roman"/>
          <w:b/>
          <w:sz w:val="24"/>
        </w:rPr>
        <w:noBreakHyphen/>
        <w:t xml:space="preserve">1 уст. Л-35/6» ,  </w:t>
      </w:r>
      <w:r w:rsidR="00387112" w:rsidRPr="001352F0">
        <w:rPr>
          <w:rFonts w:ascii="Times New Roman" w:hAnsi="Times New Roman"/>
          <w:b/>
          <w:sz w:val="24"/>
        </w:rPr>
        <w:t>№4-665 «Замена печей П-3, П-4 уст. Л-24/6»</w:t>
      </w:r>
      <w:r w:rsidR="008A095F" w:rsidRPr="000F5C87">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w:t>
      </w:r>
      <w:r w:rsidR="00BF375E">
        <w:rPr>
          <w:rFonts w:ascii="Times New Roman" w:hAnsi="Times New Roman"/>
          <w:sz w:val="24"/>
        </w:rPr>
        <w:t>4</w:t>
      </w:r>
      <w:r w:rsidRPr="00C561F7">
        <w:rPr>
          <w:rFonts w:ascii="Times New Roman" w:hAnsi="Times New Roman"/>
          <w:sz w:val="24"/>
        </w:rPr>
        <w:t>).</w:t>
      </w:r>
    </w:p>
    <w:p w:rsidR="005D280D" w:rsidRPr="00387112" w:rsidRDefault="00387112" w:rsidP="005D280D">
      <w:pPr>
        <w:ind w:firstLine="720"/>
        <w:jc w:val="both"/>
        <w:rPr>
          <w:rFonts w:ascii="Times New Roman" w:hAnsi="Times New Roman"/>
          <w:sz w:val="24"/>
        </w:rPr>
      </w:pPr>
      <w:r w:rsidRPr="00387112">
        <w:rPr>
          <w:rFonts w:ascii="Times New Roman" w:hAnsi="Times New Roman"/>
          <w:sz w:val="24"/>
        </w:rPr>
        <w:t>Условия проекта договора (</w:t>
      </w:r>
      <w:r>
        <w:rPr>
          <w:rFonts w:ascii="Times New Roman" w:hAnsi="Times New Roman"/>
          <w:sz w:val="24"/>
        </w:rPr>
        <w:t>Ф</w:t>
      </w:r>
      <w:r w:rsidRPr="00387112">
        <w:rPr>
          <w:rFonts w:ascii="Times New Roman" w:hAnsi="Times New Roman"/>
          <w:sz w:val="24"/>
        </w:rPr>
        <w:t xml:space="preserve">орма </w:t>
      </w:r>
      <w:r>
        <w:rPr>
          <w:rFonts w:ascii="Times New Roman" w:hAnsi="Times New Roman"/>
          <w:sz w:val="24"/>
        </w:rPr>
        <w:t>№4</w:t>
      </w:r>
      <w:r w:rsidRPr="00387112">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sz w:val="24"/>
          <w:szCs w:val="24"/>
        </w:rPr>
        <w:t>Форм</w:t>
      </w:r>
      <w:r w:rsidR="00B826A3">
        <w:rPr>
          <w:rFonts w:ascii="Times New Roman" w:hAnsi="Times New Roman"/>
          <w:sz w:val="24"/>
          <w:szCs w:val="24"/>
        </w:rPr>
        <w:t>а</w:t>
      </w:r>
      <w:r w:rsidR="00586130">
        <w:rPr>
          <w:rFonts w:ascii="Times New Roman" w:hAnsi="Times New Roman"/>
          <w:sz w:val="24"/>
          <w:szCs w:val="24"/>
        </w:rPr>
        <w:t xml:space="preserve"> №1</w:t>
      </w:r>
      <w:r w:rsidRPr="00C561F7">
        <w:rPr>
          <w:rFonts w:ascii="Times New Roman" w:hAnsi="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sz w:val="24"/>
          <w:szCs w:val="24"/>
        </w:rPr>
        <w:t>Форма</w:t>
      </w:r>
      <w:r w:rsidR="00062D43">
        <w:rPr>
          <w:rFonts w:ascii="Times New Roman" w:hAnsi="Times New Roman"/>
          <w:sz w:val="24"/>
          <w:szCs w:val="24"/>
        </w:rPr>
        <w:t xml:space="preserve"> № 1</w:t>
      </w:r>
      <w:r w:rsidRPr="00C561F7">
        <w:rPr>
          <w:rFonts w:ascii="Times New Roman" w:hAnsi="Times New Roman"/>
          <w:sz w:val="24"/>
          <w:szCs w:val="24"/>
        </w:rPr>
        <w:t>), участник закупки не прошел техническую оценку.</w:t>
      </w:r>
    </w:p>
    <w:p w:rsidR="00341B45" w:rsidRPr="00E02C6F" w:rsidRDefault="005C0FC8" w:rsidP="00341B45">
      <w:pPr>
        <w:ind w:firstLine="720"/>
        <w:jc w:val="both"/>
        <w:rPr>
          <w:color w:val="FF0000"/>
        </w:rPr>
      </w:pPr>
      <w:r w:rsidRPr="00412F6F">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r w:rsidRPr="006C4FAC">
        <w:rPr>
          <w:rFonts w:ascii="Times New Roman" w:hAnsi="Times New Roman"/>
          <w:sz w:val="24"/>
        </w:rPr>
        <w:t>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341B45" w:rsidRPr="006C4FAC">
        <w:t xml:space="preserve"> </w:t>
      </w:r>
      <w:r w:rsidR="00341B45" w:rsidRPr="006C4FAC">
        <w:rPr>
          <w:rFonts w:ascii="Times New Roman" w:hAnsi="Times New Roman"/>
          <w:sz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387112" w:rsidP="00747A66">
      <w:pPr>
        <w:autoSpaceDE w:val="0"/>
        <w:spacing w:before="60"/>
        <w:ind w:firstLine="709"/>
        <w:jc w:val="both"/>
        <w:rPr>
          <w:rFonts w:ascii="Times New Roman" w:hAnsi="Times New Roman"/>
          <w:sz w:val="24"/>
        </w:rPr>
      </w:pPr>
      <w:r w:rsidRPr="00387112">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747A66" w:rsidRPr="00747A66">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6C4FAC">
        <w:rPr>
          <w:rFonts w:ascii="Times New Roman" w:hAnsi="Times New Roman"/>
          <w:b/>
          <w:sz w:val="24"/>
        </w:rPr>
        <w:t>30</w:t>
      </w:r>
      <w:r w:rsidR="007A3D32">
        <w:rPr>
          <w:rFonts w:ascii="Times New Roman" w:hAnsi="Times New Roman"/>
          <w:b/>
          <w:sz w:val="24"/>
        </w:rPr>
        <w:t xml:space="preserve"> </w:t>
      </w:r>
      <w:r w:rsidR="00387112">
        <w:rPr>
          <w:rFonts w:ascii="Times New Roman" w:hAnsi="Times New Roman"/>
          <w:b/>
          <w:sz w:val="24"/>
        </w:rPr>
        <w:t>июн</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387112">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5D57DA" w:rsidRPr="005E5862" w:rsidRDefault="00F05EAB" w:rsidP="0000391E">
      <w:pPr>
        <w:pStyle w:val="a6"/>
        <w:numPr>
          <w:ilvl w:val="0"/>
          <w:numId w:val="2"/>
        </w:numPr>
        <w:jc w:val="both"/>
        <w:rPr>
          <w:rFonts w:ascii="Times New Roman" w:hAnsi="Times New Roman"/>
          <w:sz w:val="24"/>
        </w:rPr>
      </w:pPr>
      <w:r w:rsidRPr="005E5862">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r w:rsidR="005D57DA" w:rsidRPr="005E5862">
        <w:rPr>
          <w:rFonts w:ascii="Times New Roman" w:hAnsi="Times New Roman"/>
          <w:sz w:val="24"/>
        </w:rPr>
        <w:t>;</w:t>
      </w:r>
    </w:p>
    <w:p w:rsidR="00CB7BBC" w:rsidRPr="00E24046" w:rsidRDefault="004045FA" w:rsidP="0000391E">
      <w:pPr>
        <w:pStyle w:val="a6"/>
        <w:numPr>
          <w:ilvl w:val="0"/>
          <w:numId w:val="2"/>
        </w:numPr>
        <w:jc w:val="both"/>
        <w:rPr>
          <w:rFonts w:ascii="Times New Roman" w:hAnsi="Times New Roman"/>
          <w:sz w:val="24"/>
        </w:rPr>
      </w:pPr>
      <w:r w:rsidRPr="002A036B">
        <w:rPr>
          <w:rFonts w:ascii="Times New Roman" w:hAnsi="Times New Roman"/>
        </w:rPr>
        <w:t>Заверенная копия выписки из реестра членов СРО по форме, утвержденной Приказом Ростехнадзора от 16.02.2017 г. №58</w:t>
      </w:r>
      <w:r w:rsidR="00CB7BBC" w:rsidRPr="00E24046">
        <w:rPr>
          <w:rFonts w:ascii="Times New Roman" w:hAnsi="Times New Roman"/>
          <w:sz w:val="24"/>
        </w:rPr>
        <w:t>;</w:t>
      </w:r>
    </w:p>
    <w:p w:rsidR="00F86E8F" w:rsidRPr="00E24046" w:rsidRDefault="00826E5E" w:rsidP="007816AE">
      <w:pPr>
        <w:pStyle w:val="a6"/>
        <w:numPr>
          <w:ilvl w:val="0"/>
          <w:numId w:val="2"/>
        </w:numPr>
        <w:jc w:val="both"/>
        <w:rPr>
          <w:rFonts w:ascii="Times New Roman" w:hAnsi="Times New Roman"/>
          <w:sz w:val="24"/>
        </w:rPr>
      </w:pPr>
      <w:r w:rsidRPr="00E24046">
        <w:rPr>
          <w:rFonts w:ascii="Times New Roman" w:hAnsi="Times New Roman"/>
          <w:sz w:val="24"/>
        </w:rPr>
        <w:t>Копия свидетельства СМК ИСО 9001, заверенная подписью уполномоченного лица и печатью участника закупки;</w:t>
      </w:r>
    </w:p>
    <w:p w:rsidR="006C6A84" w:rsidRDefault="00C57D11" w:rsidP="00A57A51">
      <w:pPr>
        <w:pStyle w:val="a6"/>
        <w:numPr>
          <w:ilvl w:val="0"/>
          <w:numId w:val="2"/>
        </w:numPr>
        <w:contextualSpacing w:val="0"/>
        <w:jc w:val="both"/>
        <w:rPr>
          <w:rFonts w:ascii="Times New Roman" w:hAnsi="Times New Roman"/>
          <w:sz w:val="24"/>
        </w:rPr>
      </w:pPr>
      <w:r w:rsidRPr="00BC1D2B">
        <w:rPr>
          <w:rFonts w:ascii="Times New Roman" w:hAnsi="Times New Roman"/>
          <w:sz w:val="24"/>
        </w:rPr>
        <w:t xml:space="preserve">Справка о заключенных и выполненных аналогичных договорах на выполнение проектных работ за последние </w:t>
      </w:r>
      <w:r w:rsidR="00CD4DF9" w:rsidRPr="00BC1D2B">
        <w:rPr>
          <w:rFonts w:ascii="Times New Roman" w:hAnsi="Times New Roman"/>
          <w:sz w:val="24"/>
        </w:rPr>
        <w:t>3 года</w:t>
      </w:r>
      <w:r w:rsidRPr="00BC1D2B">
        <w:rPr>
          <w:rFonts w:ascii="Times New Roman" w:hAnsi="Times New Roman"/>
          <w:sz w:val="24"/>
        </w:rPr>
        <w:t xml:space="preserve"> </w:t>
      </w:r>
      <w:r w:rsidR="00A57A51" w:rsidRPr="00BC1D2B">
        <w:rPr>
          <w:rFonts w:ascii="Times New Roman" w:hAnsi="Times New Roman"/>
          <w:sz w:val="24"/>
        </w:rPr>
        <w:t xml:space="preserve">предшествующие году подачи оферты </w:t>
      </w:r>
      <w:r w:rsidRPr="00BC1D2B">
        <w:rPr>
          <w:rFonts w:ascii="Times New Roman" w:hAnsi="Times New Roman"/>
          <w:sz w:val="24"/>
        </w:rPr>
        <w:t>(Форма №</w:t>
      </w:r>
      <w:r w:rsidR="009E2604" w:rsidRPr="00BC1D2B">
        <w:rPr>
          <w:rFonts w:ascii="Times New Roman" w:hAnsi="Times New Roman"/>
          <w:sz w:val="24"/>
        </w:rPr>
        <w:t>5</w:t>
      </w:r>
      <w:r w:rsidRPr="00BC1D2B">
        <w:rPr>
          <w:rFonts w:ascii="Times New Roman" w:hAnsi="Times New Roman"/>
          <w:sz w:val="24"/>
        </w:rPr>
        <w:t xml:space="preserve"> к настоящему ПДО), </w:t>
      </w:r>
      <w:r w:rsidR="006C6A84" w:rsidRPr="00BC1D2B">
        <w:rPr>
          <w:rFonts w:ascii="Times New Roman" w:hAnsi="Times New Roman"/>
          <w:sz w:val="24"/>
        </w:rPr>
        <w:t>за подписью уполномоченного лица и печатью участника закупки</w:t>
      </w:r>
      <w:r w:rsidR="00BC1D2B" w:rsidRPr="00BC1D2B">
        <w:rPr>
          <w:rFonts w:ascii="Times New Roman" w:hAnsi="Times New Roman"/>
          <w:sz w:val="24"/>
        </w:rPr>
        <w:t>, с обязательным  приложением копий договоров, отчетов и актов выполненных работ (без коммерческой части)</w:t>
      </w:r>
      <w:r w:rsidR="006C6A84" w:rsidRPr="00BC1D2B">
        <w:rPr>
          <w:rFonts w:ascii="Times New Roman" w:hAnsi="Times New Roman"/>
          <w:sz w:val="24"/>
        </w:rPr>
        <w:t>;</w:t>
      </w:r>
    </w:p>
    <w:p w:rsidR="004B3267" w:rsidRPr="00DC4D11" w:rsidRDefault="004B3267" w:rsidP="004B3267">
      <w:pPr>
        <w:pStyle w:val="a6"/>
        <w:numPr>
          <w:ilvl w:val="0"/>
          <w:numId w:val="2"/>
        </w:numPr>
        <w:jc w:val="both"/>
        <w:rPr>
          <w:rFonts w:ascii="Times New Roman" w:hAnsi="Times New Roman"/>
          <w:sz w:val="24"/>
        </w:rPr>
      </w:pPr>
      <w:r w:rsidRPr="00DC4D11">
        <w:rPr>
          <w:rFonts w:ascii="Times New Roman" w:hAnsi="Times New Roman"/>
          <w:sz w:val="24"/>
        </w:rPr>
        <w:lastRenderedPageBreak/>
        <w:t xml:space="preserve">Справка о среднегодовом обороте участника закупки по выполнению ПИР за последние 3 года, предшествующие году подачи оферты, </w:t>
      </w:r>
      <w:r w:rsidRPr="00DC4D11">
        <w:rPr>
          <w:rFonts w:ascii="Times New Roman" w:hAnsi="Times New Roman"/>
          <w:kern w:val="1"/>
          <w:sz w:val="24"/>
          <w:lang w:eastAsia="ar-SA"/>
        </w:rPr>
        <w:t>за подписью уполномоченного лица и печатью участника закупки;</w:t>
      </w:r>
    </w:p>
    <w:p w:rsidR="007816AE" w:rsidRPr="00DC4D11" w:rsidRDefault="004045FA" w:rsidP="002419AE">
      <w:pPr>
        <w:pStyle w:val="a6"/>
        <w:numPr>
          <w:ilvl w:val="0"/>
          <w:numId w:val="2"/>
        </w:numPr>
        <w:jc w:val="both"/>
        <w:rPr>
          <w:rFonts w:ascii="Times New Roman" w:hAnsi="Times New Roman"/>
          <w:sz w:val="24"/>
        </w:rPr>
      </w:pPr>
      <w:r w:rsidRPr="002A036B">
        <w:rPr>
          <w:rFonts w:ascii="Times New Roman" w:hAnsi="Times New Roman"/>
        </w:rPr>
        <w:t>Заверенная копия</w:t>
      </w:r>
      <w:r w:rsidR="008A0668" w:rsidRPr="00DC4D11">
        <w:rPr>
          <w:rFonts w:ascii="Times New Roman" w:hAnsi="Times New Roman"/>
          <w:sz w:val="24"/>
        </w:rPr>
        <w:t xml:space="preserve"> «Отчета о прибылях и убытках» за последние 3 года, предшествующие году подачи оферты, заверенная подписью уполномоченного лица и печатью участника закупки;</w:t>
      </w:r>
    </w:p>
    <w:p w:rsidR="00DC4D11" w:rsidRPr="00DC4D11" w:rsidRDefault="0094189E" w:rsidP="0094189E">
      <w:pPr>
        <w:pStyle w:val="a6"/>
        <w:numPr>
          <w:ilvl w:val="0"/>
          <w:numId w:val="2"/>
        </w:numPr>
        <w:tabs>
          <w:tab w:val="left" w:pos="1418"/>
        </w:tabs>
        <w:contextualSpacing w:val="0"/>
        <w:jc w:val="both"/>
        <w:rPr>
          <w:rFonts w:ascii="Times New Roman" w:hAnsi="Times New Roman"/>
          <w:iCs/>
          <w:sz w:val="24"/>
        </w:rPr>
      </w:pPr>
      <w:r w:rsidRPr="00DC4D11">
        <w:rPr>
          <w:rFonts w:ascii="Times New Roman" w:hAnsi="Times New Roman"/>
          <w:bCs/>
          <w:iCs/>
          <w:sz w:val="24"/>
        </w:rPr>
        <w:t xml:space="preserve">Справка о наличии кадровых ресурсов </w:t>
      </w:r>
      <w:r w:rsidR="002419AE" w:rsidRPr="00DC4D11">
        <w:rPr>
          <w:rFonts w:ascii="Times New Roman" w:hAnsi="Times New Roman"/>
          <w:bCs/>
          <w:iCs/>
          <w:sz w:val="24"/>
        </w:rPr>
        <w:t xml:space="preserve">с указанием областей аттестации по промышленной безопасности, занимаемых должностей, а также выполняемых разделов проекта </w:t>
      </w:r>
      <w:r w:rsidRPr="00DC4D11">
        <w:rPr>
          <w:rFonts w:ascii="Times New Roman" w:hAnsi="Times New Roman"/>
          <w:bCs/>
          <w:iCs/>
          <w:sz w:val="24"/>
        </w:rPr>
        <w:t>(Форма №</w:t>
      </w:r>
      <w:r w:rsidR="009E2604" w:rsidRPr="00DC4D11">
        <w:rPr>
          <w:rFonts w:ascii="Times New Roman" w:hAnsi="Times New Roman"/>
          <w:bCs/>
          <w:iCs/>
          <w:sz w:val="24"/>
        </w:rPr>
        <w:t>6</w:t>
      </w:r>
      <w:r w:rsidRPr="00DC4D11">
        <w:rPr>
          <w:rFonts w:ascii="Times New Roman" w:hAnsi="Times New Roman"/>
          <w:bCs/>
          <w:iCs/>
          <w:sz w:val="24"/>
        </w:rPr>
        <w:t xml:space="preserve"> к настоящему ПДО)</w:t>
      </w:r>
      <w:r w:rsidR="00514D21" w:rsidRPr="00DC4D11">
        <w:rPr>
          <w:rFonts w:ascii="Times New Roman" w:hAnsi="Times New Roman"/>
          <w:bCs/>
          <w:iCs/>
          <w:sz w:val="24"/>
        </w:rPr>
        <w:t>,</w:t>
      </w:r>
      <w:r w:rsidR="003811EC" w:rsidRPr="00DC4D11">
        <w:rPr>
          <w:rFonts w:ascii="Times New Roman" w:hAnsi="Times New Roman"/>
          <w:bCs/>
          <w:iCs/>
          <w:sz w:val="24"/>
        </w:rPr>
        <w:t xml:space="preserve"> заверенная отделом кадров организации</w:t>
      </w:r>
      <w:r w:rsidR="00DC4D11" w:rsidRPr="00DC4D11">
        <w:rPr>
          <w:rFonts w:ascii="Times New Roman" w:hAnsi="Times New Roman"/>
          <w:bCs/>
          <w:iCs/>
          <w:sz w:val="24"/>
        </w:rPr>
        <w:t>:</w:t>
      </w:r>
    </w:p>
    <w:p w:rsidR="0094189E" w:rsidRPr="00DC4D11" w:rsidRDefault="00CB7BBC" w:rsidP="0094189E">
      <w:pPr>
        <w:pStyle w:val="a6"/>
        <w:numPr>
          <w:ilvl w:val="0"/>
          <w:numId w:val="2"/>
        </w:numPr>
        <w:tabs>
          <w:tab w:val="left" w:pos="1418"/>
        </w:tabs>
        <w:contextualSpacing w:val="0"/>
        <w:jc w:val="both"/>
        <w:rPr>
          <w:rFonts w:ascii="Times New Roman" w:hAnsi="Times New Roman"/>
          <w:iCs/>
          <w:sz w:val="24"/>
        </w:rPr>
      </w:pPr>
      <w:r w:rsidRPr="00DC4D11">
        <w:rPr>
          <w:rFonts w:ascii="Times New Roman" w:hAnsi="Times New Roman"/>
          <w:sz w:val="24"/>
        </w:rPr>
        <w:t>Копии протоколов заседания аттестационной комиссии Ростехнадзора и удостоверений, подтверждающих аттестацию в области промышленной безопасности</w:t>
      </w:r>
      <w:r w:rsidR="0094189E" w:rsidRPr="00DC4D11">
        <w:rPr>
          <w:rFonts w:ascii="Times New Roman" w:hAnsi="Times New Roman"/>
          <w:bCs/>
          <w:iCs/>
          <w:sz w:val="24"/>
        </w:rPr>
        <w:t>;</w:t>
      </w:r>
    </w:p>
    <w:p w:rsidR="002900EF" w:rsidRPr="005E5862" w:rsidRDefault="002900EF" w:rsidP="002900EF">
      <w:pPr>
        <w:pStyle w:val="a6"/>
        <w:numPr>
          <w:ilvl w:val="0"/>
          <w:numId w:val="2"/>
        </w:numPr>
        <w:jc w:val="both"/>
        <w:rPr>
          <w:rFonts w:ascii="Times New Roman" w:hAnsi="Times New Roman"/>
          <w:iCs/>
          <w:sz w:val="24"/>
        </w:rPr>
      </w:pPr>
      <w:r w:rsidRPr="005E5862">
        <w:rPr>
          <w:rFonts w:ascii="Times New Roman" w:hAnsi="Times New Roman"/>
          <w:iCs/>
          <w:sz w:val="24"/>
        </w:rPr>
        <w:t xml:space="preserve">Справка о выполненных ГИП (менеджером проектов) </w:t>
      </w:r>
      <w:r w:rsidR="00313919" w:rsidRPr="005E5862">
        <w:rPr>
          <w:rFonts w:ascii="Times New Roman" w:hAnsi="Times New Roman"/>
          <w:iCs/>
          <w:sz w:val="24"/>
        </w:rPr>
        <w:t xml:space="preserve">аналогичных </w:t>
      </w:r>
      <w:r w:rsidRPr="005E5862">
        <w:rPr>
          <w:rFonts w:ascii="Times New Roman" w:hAnsi="Times New Roman"/>
          <w:iCs/>
          <w:sz w:val="24"/>
        </w:rPr>
        <w:t xml:space="preserve">договорах за последние </w:t>
      </w:r>
      <w:r w:rsidR="00313919" w:rsidRPr="005E5862">
        <w:rPr>
          <w:rFonts w:ascii="Times New Roman" w:hAnsi="Times New Roman"/>
          <w:iCs/>
          <w:sz w:val="24"/>
        </w:rPr>
        <w:t>3 года</w:t>
      </w:r>
      <w:r w:rsidRPr="005E5862">
        <w:rPr>
          <w:rFonts w:ascii="Times New Roman" w:hAnsi="Times New Roman"/>
          <w:iCs/>
          <w:sz w:val="24"/>
        </w:rPr>
        <w:t xml:space="preserve"> (по форме №</w:t>
      </w:r>
      <w:r w:rsidR="009E2604" w:rsidRPr="005E5862">
        <w:rPr>
          <w:rFonts w:ascii="Times New Roman" w:hAnsi="Times New Roman"/>
          <w:iCs/>
          <w:sz w:val="24"/>
        </w:rPr>
        <w:t>7</w:t>
      </w:r>
      <w:r w:rsidRPr="005E5862">
        <w:rPr>
          <w:rFonts w:ascii="Times New Roman" w:hAnsi="Times New Roman"/>
          <w:iCs/>
          <w:sz w:val="24"/>
        </w:rPr>
        <w:t xml:space="preserve"> к настоящему ПДО), за подписью уполномоченного лица и печатью участника закупки;</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w:t>
      </w:r>
      <w:r w:rsidR="009E2604">
        <w:rPr>
          <w:rFonts w:ascii="Times New Roman" w:hAnsi="Times New Roman"/>
          <w:sz w:val="24"/>
        </w:rPr>
        <w:t>8</w:t>
      </w:r>
      <w:r w:rsidRPr="008E32E8">
        <w:rPr>
          <w:rFonts w:ascii="Times New Roman" w:hAnsi="Times New Roman"/>
          <w:sz w:val="24"/>
        </w:rPr>
        <w:t xml:space="preserve"> к настоящему ПДО)</w:t>
      </w:r>
      <w:r>
        <w:rPr>
          <w:rFonts w:ascii="Times New Roman" w:hAnsi="Times New Roman"/>
          <w:sz w:val="24"/>
        </w:rPr>
        <w:t>;</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 xml:space="preserve">менее </w:t>
      </w:r>
      <w:r w:rsidR="004045FA">
        <w:rPr>
          <w:rFonts w:ascii="Times New Roman" w:hAnsi="Times New Roman"/>
          <w:sz w:val="24"/>
        </w:rPr>
        <w:t>3</w:t>
      </w:r>
      <w:r w:rsidR="0088678C" w:rsidRPr="008E32E8">
        <w:rPr>
          <w:rFonts w:ascii="Times New Roman" w:hAnsi="Times New Roman"/>
          <w:sz w:val="24"/>
        </w:rPr>
        <w:t xml:space="preserve"> (</w:t>
      </w:r>
      <w:r w:rsidR="004045FA">
        <w:rPr>
          <w:rFonts w:ascii="Times New Roman" w:hAnsi="Times New Roman"/>
          <w:sz w:val="24"/>
        </w:rPr>
        <w:t>трёх</w:t>
      </w:r>
      <w:r w:rsidRPr="008E32E8">
        <w:rPr>
          <w:rFonts w:ascii="Times New Roman" w:hAnsi="Times New Roman"/>
          <w:sz w:val="24"/>
        </w:rPr>
        <w:t>) месяцев после даты окончания приема оферт;</w:t>
      </w:r>
    </w:p>
    <w:p w:rsidR="00341B45" w:rsidRPr="00CF1D11" w:rsidRDefault="00341B45" w:rsidP="00341B45">
      <w:pPr>
        <w:pStyle w:val="a6"/>
        <w:numPr>
          <w:ilvl w:val="0"/>
          <w:numId w:val="2"/>
        </w:numPr>
        <w:tabs>
          <w:tab w:val="left" w:pos="1418"/>
        </w:tabs>
        <w:ind w:left="1418" w:hanging="341"/>
        <w:contextualSpacing w:val="0"/>
        <w:jc w:val="both"/>
        <w:rPr>
          <w:rFonts w:ascii="Times New Roman" w:hAnsi="Times New Roman"/>
          <w:sz w:val="24"/>
        </w:rPr>
      </w:pPr>
      <w:r w:rsidRPr="00CF1D11">
        <w:rPr>
          <w:rFonts w:ascii="Times New Roman" w:hAnsi="Times New Roman"/>
          <w:sz w:val="24"/>
        </w:rPr>
        <w:t xml:space="preserve">Письмо (Форма </w:t>
      </w:r>
      <w:r w:rsidR="00CA3886" w:rsidRPr="00CF1D11">
        <w:rPr>
          <w:rFonts w:ascii="Times New Roman" w:hAnsi="Times New Roman"/>
          <w:sz w:val="24"/>
        </w:rPr>
        <w:t>№</w:t>
      </w:r>
      <w:r w:rsidR="00CF1D11">
        <w:rPr>
          <w:rFonts w:ascii="Times New Roman" w:hAnsi="Times New Roman"/>
          <w:sz w:val="24"/>
        </w:rPr>
        <w:t>10</w:t>
      </w:r>
      <w:r w:rsidR="00DC4D11" w:rsidRPr="00CF1D11">
        <w:rPr>
          <w:rFonts w:ascii="Times New Roman" w:hAnsi="Times New Roman"/>
          <w:sz w:val="24"/>
        </w:rPr>
        <w:t xml:space="preserve"> к настоящему ПДО</w:t>
      </w:r>
      <w:r w:rsidRPr="00CF1D11">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A133A0"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A133A0">
        <w:rPr>
          <w:rFonts w:ascii="Times New Roman" w:hAnsi="Times New Roman"/>
          <w:sz w:val="24"/>
        </w:rPr>
        <w:t>Предложение о заключении договора с указанием цен, стоимости (</w:t>
      </w:r>
      <w:r w:rsidR="0037183C" w:rsidRPr="00A133A0">
        <w:rPr>
          <w:rFonts w:ascii="Times New Roman" w:hAnsi="Times New Roman"/>
          <w:sz w:val="24"/>
        </w:rPr>
        <w:t>Форма</w:t>
      </w:r>
      <w:r w:rsidR="00FA2773" w:rsidRPr="00A133A0">
        <w:rPr>
          <w:rFonts w:ascii="Times New Roman" w:hAnsi="Times New Roman"/>
          <w:sz w:val="24"/>
        </w:rPr>
        <w:t xml:space="preserve"> №</w:t>
      </w:r>
      <w:r w:rsidR="00BF375E" w:rsidRPr="00A133A0">
        <w:rPr>
          <w:rFonts w:ascii="Times New Roman" w:hAnsi="Times New Roman"/>
          <w:sz w:val="24"/>
        </w:rPr>
        <w:t>3</w:t>
      </w:r>
      <w:r w:rsidR="00FA2773" w:rsidRPr="00A133A0">
        <w:rPr>
          <w:rFonts w:ascii="Times New Roman" w:hAnsi="Times New Roman"/>
          <w:sz w:val="24"/>
        </w:rPr>
        <w:t xml:space="preserve"> к настоящему ПДО)</w:t>
      </w:r>
      <w:r w:rsidRPr="00A133A0">
        <w:rPr>
          <w:rFonts w:ascii="Times New Roman" w:hAnsi="Times New Roman"/>
          <w:sz w:val="24"/>
        </w:rPr>
        <w:t>, подписанн</w:t>
      </w:r>
      <w:r w:rsidR="00FA2773" w:rsidRPr="00A133A0">
        <w:rPr>
          <w:rFonts w:ascii="Times New Roman" w:hAnsi="Times New Roman"/>
          <w:sz w:val="24"/>
        </w:rPr>
        <w:t>ое</w:t>
      </w:r>
      <w:r w:rsidRPr="00A133A0">
        <w:rPr>
          <w:rFonts w:ascii="Times New Roman" w:hAnsi="Times New Roman"/>
          <w:sz w:val="24"/>
        </w:rPr>
        <w:t xml:space="preserve"> уполномоченным лицом и заверенная печатью участника закупки);</w:t>
      </w:r>
    </w:p>
    <w:p w:rsidR="00DE7BED" w:rsidRPr="00A133A0" w:rsidRDefault="008C6979" w:rsidP="00DE7BED">
      <w:pPr>
        <w:pStyle w:val="a6"/>
        <w:numPr>
          <w:ilvl w:val="0"/>
          <w:numId w:val="2"/>
        </w:numPr>
        <w:ind w:left="1418" w:hanging="341"/>
        <w:contextualSpacing w:val="0"/>
        <w:jc w:val="both"/>
        <w:rPr>
          <w:rFonts w:ascii="Times New Roman" w:hAnsi="Times New Roman"/>
          <w:sz w:val="24"/>
        </w:rPr>
      </w:pPr>
      <w:r w:rsidRPr="00A133A0">
        <w:rPr>
          <w:rFonts w:ascii="Times New Roman" w:hAnsi="Times New Roman"/>
          <w:sz w:val="24"/>
        </w:rPr>
        <w:t>Подписанный договор подряда (</w:t>
      </w:r>
      <w:r w:rsidR="0037183C" w:rsidRPr="00A133A0">
        <w:rPr>
          <w:rFonts w:ascii="Times New Roman" w:hAnsi="Times New Roman"/>
          <w:sz w:val="24"/>
        </w:rPr>
        <w:t>Форма</w:t>
      </w:r>
      <w:r w:rsidRPr="00A133A0">
        <w:rPr>
          <w:rFonts w:ascii="Times New Roman" w:hAnsi="Times New Roman"/>
          <w:sz w:val="24"/>
        </w:rPr>
        <w:t xml:space="preserve"> №</w:t>
      </w:r>
      <w:r w:rsidR="00BF375E" w:rsidRPr="00A133A0">
        <w:rPr>
          <w:rFonts w:ascii="Times New Roman" w:hAnsi="Times New Roman"/>
          <w:sz w:val="24"/>
        </w:rPr>
        <w:t>4</w:t>
      </w:r>
      <w:r w:rsidRPr="00A133A0">
        <w:rPr>
          <w:rFonts w:ascii="Times New Roman" w:hAnsi="Times New Roman"/>
          <w:sz w:val="24"/>
        </w:rPr>
        <w:t xml:space="preserve"> к настоящему ПДО)</w:t>
      </w:r>
      <w:r w:rsidR="0087067B" w:rsidRPr="00A133A0">
        <w:rPr>
          <w:rFonts w:ascii="Times New Roman" w:hAnsi="Times New Roman"/>
          <w:sz w:val="24"/>
        </w:rPr>
        <w:t xml:space="preserve"> с Приложениями к н</w:t>
      </w:r>
      <w:r w:rsidR="006E54D0" w:rsidRPr="00A133A0">
        <w:rPr>
          <w:rFonts w:ascii="Times New Roman" w:hAnsi="Times New Roman"/>
          <w:sz w:val="24"/>
        </w:rPr>
        <w:t>е</w:t>
      </w:r>
      <w:r w:rsidR="0087067B" w:rsidRPr="00A133A0">
        <w:rPr>
          <w:rFonts w:ascii="Times New Roman" w:hAnsi="Times New Roman"/>
          <w:sz w:val="24"/>
        </w:rPr>
        <w:t>м</w:t>
      </w:r>
      <w:r w:rsidRPr="00A133A0">
        <w:rPr>
          <w:rFonts w:ascii="Times New Roman" w:hAnsi="Times New Roman"/>
          <w:sz w:val="24"/>
        </w:rPr>
        <w:t>у</w:t>
      </w:r>
      <w:r w:rsidR="0087067B" w:rsidRPr="00A133A0">
        <w:rPr>
          <w:rFonts w:ascii="Times New Roman" w:hAnsi="Times New Roman"/>
          <w:sz w:val="24"/>
        </w:rPr>
        <w:t>, подписанные и скрепленные печатью организации в редакции Заказчика, в 2-х экземплярах;</w:t>
      </w:r>
    </w:p>
    <w:p w:rsidR="005D2775" w:rsidRPr="00A133A0" w:rsidRDefault="00EC239D" w:rsidP="00EC239D">
      <w:pPr>
        <w:pStyle w:val="a6"/>
        <w:numPr>
          <w:ilvl w:val="0"/>
          <w:numId w:val="2"/>
        </w:numPr>
        <w:jc w:val="both"/>
        <w:rPr>
          <w:rFonts w:ascii="Times New Roman" w:hAnsi="Times New Roman"/>
          <w:sz w:val="24"/>
        </w:rPr>
      </w:pPr>
      <w:r w:rsidRPr="00A133A0">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w:t>
      </w:r>
      <w:r w:rsidR="005D2775" w:rsidRPr="00A133A0">
        <w:rPr>
          <w:rFonts w:ascii="Times New Roman" w:hAnsi="Times New Roman"/>
          <w:sz w:val="24"/>
        </w:rPr>
        <w:t>;</w:t>
      </w:r>
    </w:p>
    <w:p w:rsidR="00341B45" w:rsidRPr="00CF1D11" w:rsidRDefault="00CF1D11" w:rsidP="00CF1D11">
      <w:pPr>
        <w:pStyle w:val="a6"/>
        <w:numPr>
          <w:ilvl w:val="0"/>
          <w:numId w:val="2"/>
        </w:numPr>
        <w:jc w:val="both"/>
        <w:rPr>
          <w:rFonts w:ascii="Times New Roman" w:hAnsi="Times New Roman"/>
          <w:sz w:val="24"/>
        </w:rPr>
      </w:pPr>
      <w:r w:rsidRPr="00CF1D11">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Pr>
          <w:rFonts w:ascii="Times New Roman" w:hAnsi="Times New Roman"/>
          <w:sz w:val="24"/>
        </w:rPr>
        <w:t>9</w:t>
      </w:r>
      <w:r w:rsidRPr="00CF1D11">
        <w:rPr>
          <w:rFonts w:ascii="Times New Roman" w:hAnsi="Times New Roman"/>
          <w:sz w:val="24"/>
        </w:rPr>
        <w:t>), подписанное уполномоченным лицом и заверенная печатью участника закупки)</w:t>
      </w:r>
      <w:r w:rsidR="00341B45" w:rsidRPr="00CF1D11">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Pr="00A133A0">
        <w:rPr>
          <w:rFonts w:ascii="Times New Roman" w:hAnsi="Times New Roman"/>
          <w:sz w:val="24"/>
        </w:rPr>
        <w:t xml:space="preserve">Предложение на ПДО </w:t>
      </w:r>
      <w:r w:rsidR="003523B8" w:rsidRPr="00A133A0">
        <w:rPr>
          <w:rFonts w:ascii="Times New Roman" w:hAnsi="Times New Roman"/>
          <w:sz w:val="24"/>
        </w:rPr>
        <w:t>№</w:t>
      </w:r>
      <w:r w:rsidR="00387112">
        <w:rPr>
          <w:rFonts w:ascii="Times New Roman" w:hAnsi="Times New Roman"/>
          <w:sz w:val="24"/>
        </w:rPr>
        <w:t>96</w:t>
      </w:r>
      <w:r w:rsidR="003523B8" w:rsidRPr="00A133A0">
        <w:rPr>
          <w:rFonts w:ascii="Times New Roman" w:hAnsi="Times New Roman"/>
          <w:sz w:val="24"/>
        </w:rPr>
        <w:t>-К</w:t>
      </w:r>
      <w:r w:rsidR="00FA2773" w:rsidRPr="00A133A0">
        <w:rPr>
          <w:rFonts w:ascii="Times New Roman" w:hAnsi="Times New Roman"/>
          <w:sz w:val="24"/>
        </w:rPr>
        <w:t>С</w:t>
      </w:r>
      <w:r w:rsidR="003523B8" w:rsidRPr="00A133A0">
        <w:rPr>
          <w:rFonts w:ascii="Times New Roman" w:hAnsi="Times New Roman"/>
          <w:sz w:val="24"/>
        </w:rPr>
        <w:t>-201</w:t>
      </w:r>
      <w:r w:rsidR="00387112">
        <w:rPr>
          <w:rFonts w:ascii="Times New Roman" w:hAnsi="Times New Roman"/>
          <w:sz w:val="24"/>
        </w:rPr>
        <w:t>8</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4A3511">
        <w:rPr>
          <w:rFonts w:ascii="Times New Roman" w:hAnsi="Times New Roman"/>
          <w:sz w:val="24"/>
        </w:rPr>
        <w:t>«04» апреля 2018г.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4A3511">
        <w:rPr>
          <w:rFonts w:ascii="Times New Roman" w:hAnsi="Times New Roman"/>
          <w:b/>
          <w:sz w:val="24"/>
        </w:rPr>
        <w:t>04</w:t>
      </w:r>
      <w:r w:rsidRPr="00C561F7">
        <w:rPr>
          <w:rFonts w:ascii="Times New Roman" w:hAnsi="Times New Roman"/>
          <w:b/>
          <w:sz w:val="24"/>
        </w:rPr>
        <w:t xml:space="preserve">» </w:t>
      </w:r>
      <w:r w:rsidR="004A3511">
        <w:rPr>
          <w:rFonts w:ascii="Times New Roman" w:hAnsi="Times New Roman"/>
          <w:b/>
          <w:sz w:val="24"/>
        </w:rPr>
        <w:t>апреля</w:t>
      </w:r>
      <w:r w:rsidRPr="00C561F7">
        <w:rPr>
          <w:rFonts w:ascii="Times New Roman" w:hAnsi="Times New Roman"/>
          <w:b/>
          <w:sz w:val="24"/>
        </w:rPr>
        <w:t xml:space="preserve"> </w:t>
      </w:r>
      <w:r w:rsidR="004A3511">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4A3511">
        <w:rPr>
          <w:rFonts w:ascii="Times New Roman" w:hAnsi="Times New Roman"/>
          <w:b/>
          <w:sz w:val="24"/>
        </w:rPr>
        <w:t>16</w:t>
      </w:r>
      <w:r w:rsidRPr="00C561F7">
        <w:rPr>
          <w:rFonts w:ascii="Times New Roman" w:hAnsi="Times New Roman"/>
          <w:b/>
          <w:sz w:val="24"/>
        </w:rPr>
        <w:t>:</w:t>
      </w:r>
      <w:r w:rsidR="004A3511">
        <w:rPr>
          <w:rFonts w:ascii="Times New Roman" w:hAnsi="Times New Roman"/>
          <w:b/>
          <w:sz w:val="24"/>
        </w:rPr>
        <w:t>00</w:t>
      </w:r>
      <w:r w:rsidRPr="00C561F7">
        <w:rPr>
          <w:rFonts w:ascii="Times New Roman" w:hAnsi="Times New Roman"/>
          <w:b/>
          <w:sz w:val="24"/>
        </w:rPr>
        <w:t xml:space="preserve"> «</w:t>
      </w:r>
      <w:r w:rsidR="004A3511">
        <w:rPr>
          <w:rFonts w:ascii="Times New Roman" w:hAnsi="Times New Roman"/>
          <w:b/>
          <w:sz w:val="24"/>
        </w:rPr>
        <w:t>18</w:t>
      </w:r>
      <w:r w:rsidRPr="00C561F7">
        <w:rPr>
          <w:rFonts w:ascii="Times New Roman" w:hAnsi="Times New Roman"/>
          <w:b/>
          <w:sz w:val="24"/>
        </w:rPr>
        <w:t xml:space="preserve">» </w:t>
      </w:r>
      <w:r w:rsidR="004A3511">
        <w:rPr>
          <w:rFonts w:ascii="Times New Roman" w:hAnsi="Times New Roman"/>
          <w:b/>
          <w:sz w:val="24"/>
        </w:rPr>
        <w:t>апреля</w:t>
      </w:r>
      <w:r w:rsidRPr="00C561F7">
        <w:rPr>
          <w:rFonts w:ascii="Times New Roman" w:hAnsi="Times New Roman"/>
          <w:b/>
          <w:sz w:val="24"/>
        </w:rPr>
        <w:t xml:space="preserve"> </w:t>
      </w:r>
      <w:r w:rsidR="004A3511">
        <w:rPr>
          <w:rFonts w:ascii="Times New Roman" w:hAnsi="Times New Roman"/>
          <w:b/>
          <w:sz w:val="24"/>
        </w:rPr>
        <w:t>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7A54E1">
        <w:rPr>
          <w:rFonts w:ascii="Times New Roman" w:hAnsi="Times New Roman"/>
          <w:b/>
          <w:sz w:val="24"/>
        </w:rPr>
        <w:t>30</w:t>
      </w:r>
      <w:r w:rsidRPr="00C561F7">
        <w:rPr>
          <w:rFonts w:ascii="Times New Roman" w:hAnsi="Times New Roman"/>
          <w:b/>
          <w:sz w:val="24"/>
        </w:rPr>
        <w:t xml:space="preserve">» </w:t>
      </w:r>
      <w:r w:rsidR="00387112">
        <w:rPr>
          <w:rFonts w:ascii="Times New Roman" w:hAnsi="Times New Roman"/>
          <w:b/>
          <w:sz w:val="24"/>
        </w:rPr>
        <w:t>июн</w:t>
      </w:r>
      <w:r w:rsidR="00AC7007">
        <w:rPr>
          <w:rFonts w:ascii="Times New Roman" w:hAnsi="Times New Roman"/>
          <w:b/>
          <w:sz w:val="24"/>
        </w:rPr>
        <w:t>я</w:t>
      </w:r>
      <w:r w:rsidRPr="00C561F7">
        <w:rPr>
          <w:rFonts w:ascii="Times New Roman" w:hAnsi="Times New Roman"/>
          <w:b/>
          <w:sz w:val="24"/>
        </w:rPr>
        <w:t xml:space="preserve"> </w:t>
      </w:r>
      <w:r w:rsidR="00AC7007">
        <w:rPr>
          <w:rFonts w:ascii="Times New Roman" w:hAnsi="Times New Roman"/>
          <w:b/>
          <w:sz w:val="24"/>
        </w:rPr>
        <w:t>201</w:t>
      </w:r>
      <w:r w:rsidR="00387112">
        <w:rPr>
          <w:rFonts w:ascii="Times New Roman" w:hAnsi="Times New Roman"/>
          <w:b/>
          <w:sz w:val="24"/>
        </w:rPr>
        <w:t>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w:t>
      </w:r>
      <w:r w:rsidRPr="00C561F7">
        <w:rPr>
          <w:rFonts w:ascii="Times New Roman" w:hAnsi="Times New Roman"/>
          <w:sz w:val="24"/>
        </w:rPr>
        <w:lastRenderedPageBreak/>
        <w:t>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4A3511">
        <w:rPr>
          <w:rFonts w:ascii="Times New Roman" w:hAnsi="Times New Roman"/>
          <w:sz w:val="24"/>
        </w:rPr>
        <w:t>16</w:t>
      </w:r>
      <w:r w:rsidRPr="00C561F7">
        <w:rPr>
          <w:rFonts w:ascii="Times New Roman" w:hAnsi="Times New Roman"/>
          <w:sz w:val="24"/>
        </w:rPr>
        <w:t xml:space="preserve">» </w:t>
      </w:r>
      <w:r w:rsidR="004A3511">
        <w:rPr>
          <w:rFonts w:ascii="Times New Roman" w:hAnsi="Times New Roman"/>
          <w:sz w:val="24"/>
        </w:rPr>
        <w:t>апреля</w:t>
      </w:r>
      <w:r w:rsidRPr="00C561F7">
        <w:rPr>
          <w:rFonts w:ascii="Times New Roman" w:hAnsi="Times New Roman"/>
          <w:sz w:val="24"/>
        </w:rPr>
        <w:t xml:space="preserve"> </w:t>
      </w:r>
      <w:r w:rsidR="004A3511">
        <w:rPr>
          <w:rFonts w:ascii="Times New Roman" w:hAnsi="Times New Roman"/>
          <w:sz w:val="24"/>
        </w:rPr>
        <w:t>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По </w:t>
      </w:r>
      <w:r w:rsidR="00387112">
        <w:rPr>
          <w:rFonts w:ascii="Times New Roman" w:hAnsi="Times New Roman"/>
          <w:sz w:val="24"/>
        </w:rPr>
        <w:t xml:space="preserve">всем </w:t>
      </w:r>
      <w:r w:rsidRPr="00C561F7">
        <w:rPr>
          <w:rFonts w:ascii="Times New Roman" w:hAnsi="Times New Roman"/>
          <w:sz w:val="24"/>
        </w:rPr>
        <w:t>вопросам обращаться</w:t>
      </w:r>
      <w:r w:rsidR="00387112">
        <w:rPr>
          <w:rFonts w:ascii="Times New Roman" w:hAnsi="Times New Roman"/>
          <w:sz w:val="24"/>
        </w:rPr>
        <w:t xml:space="preserve"> к</w:t>
      </w:r>
      <w:r w:rsidRPr="00C561F7">
        <w:rPr>
          <w:rFonts w:ascii="Times New Roman" w:hAnsi="Times New Roman"/>
          <w:sz w:val="24"/>
        </w:rPr>
        <w:t>:</w:t>
      </w:r>
    </w:p>
    <w:p w:rsidR="004A3511" w:rsidRPr="004A3511" w:rsidRDefault="004A3511" w:rsidP="004A3511">
      <w:pPr>
        <w:spacing w:after="120"/>
        <w:ind w:firstLine="784"/>
        <w:jc w:val="both"/>
        <w:rPr>
          <w:rStyle w:val="a8"/>
          <w:rFonts w:cs="Arial"/>
          <w:szCs w:val="22"/>
        </w:rPr>
      </w:pPr>
      <w:r w:rsidRPr="004A3511">
        <w:rPr>
          <w:rFonts w:ascii="Times New Roman" w:hAnsi="Times New Roman"/>
          <w:sz w:val="24"/>
        </w:rPr>
        <w:t>Ведущий специалист – руководитель группы закупки работ/услуг Тендерного комитета Кирилловой Надежде Владимировна те. (4852) 49-82-64, e-mail</w:t>
      </w:r>
      <w:r w:rsidRPr="00BE094C">
        <w:rPr>
          <w:rFonts w:cs="Arial"/>
          <w:szCs w:val="22"/>
        </w:rPr>
        <w:t xml:space="preserve">: </w:t>
      </w:r>
      <w:hyperlink r:id="rId8" w:history="1">
        <w:r w:rsidRPr="00FC2939">
          <w:rPr>
            <w:rStyle w:val="a8"/>
            <w:rFonts w:cs="Arial"/>
            <w:szCs w:val="22"/>
            <w:lang w:val="en-US"/>
          </w:rPr>
          <w:t>KirillovaNV</w:t>
        </w:r>
        <w:r w:rsidRPr="00BE094C">
          <w:rPr>
            <w:rStyle w:val="a8"/>
            <w:rFonts w:cs="Arial"/>
            <w:szCs w:val="22"/>
          </w:rPr>
          <w:t>@</w:t>
        </w:r>
        <w:r w:rsidRPr="00FC2939">
          <w:rPr>
            <w:rStyle w:val="a8"/>
            <w:rFonts w:cs="Arial"/>
            <w:szCs w:val="22"/>
            <w:lang w:val="en-US"/>
          </w:rPr>
          <w:t>yanos</w:t>
        </w:r>
        <w:r w:rsidRPr="00BE094C">
          <w:rPr>
            <w:rStyle w:val="a8"/>
            <w:rFonts w:cs="Arial"/>
            <w:szCs w:val="22"/>
          </w:rPr>
          <w:t>.</w:t>
        </w:r>
        <w:r w:rsidRPr="00FC2939">
          <w:rPr>
            <w:rStyle w:val="a8"/>
            <w:rFonts w:cs="Arial"/>
            <w:szCs w:val="22"/>
            <w:lang w:val="en-US"/>
          </w:rPr>
          <w:t>slavneft</w:t>
        </w:r>
        <w:r w:rsidRPr="00BE094C">
          <w:rPr>
            <w:rStyle w:val="a8"/>
            <w:rFonts w:cs="Arial"/>
            <w:szCs w:val="22"/>
          </w:rPr>
          <w:t>.</w:t>
        </w:r>
        <w:r w:rsidRPr="00FC2939">
          <w:rPr>
            <w:rStyle w:val="a8"/>
            <w:rFonts w:cs="Arial"/>
            <w:szCs w:val="22"/>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w:t>
      </w:r>
      <w:r w:rsidR="00387112">
        <w:rPr>
          <w:rFonts w:ascii="Times New Roman" w:hAnsi="Times New Roman"/>
          <w:sz w:val="24"/>
        </w:rPr>
        <w:t>трёх</w:t>
      </w:r>
      <w:r w:rsidRPr="00C561F7">
        <w:rPr>
          <w:rFonts w:ascii="Times New Roman" w:hAnsi="Times New Roman"/>
          <w:sz w:val="24"/>
        </w:rPr>
        <w:t xml:space="preserve"> месяц</w:t>
      </w:r>
      <w:r w:rsidR="00387112">
        <w:rPr>
          <w:rFonts w:ascii="Times New Roman" w:hAnsi="Times New Roman"/>
          <w:sz w:val="24"/>
        </w:rPr>
        <w:t>ев</w:t>
      </w:r>
      <w:r w:rsidRPr="00C561F7">
        <w:rPr>
          <w:rFonts w:ascii="Times New Roman" w:hAnsi="Times New Roman"/>
          <w:sz w:val="24"/>
        </w:rPr>
        <w:t xml:space="preserve">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ED7C6A">
        <w:rPr>
          <w:rFonts w:ascii="Times New Roman" w:hAnsi="Times New Roman"/>
          <w:sz w:val="24"/>
        </w:rPr>
        <w:t>2</w:t>
      </w:r>
      <w:r w:rsidRPr="00C561F7">
        <w:rPr>
          <w:rFonts w:ascii="Times New Roman" w:hAnsi="Times New Roman"/>
          <w:sz w:val="24"/>
        </w:rPr>
        <w:t xml:space="preserve"> (</w:t>
      </w:r>
      <w:r w:rsidR="00ED7C6A">
        <w:rPr>
          <w:rFonts w:ascii="Times New Roman" w:hAnsi="Times New Roman"/>
          <w:sz w:val="24"/>
        </w:rPr>
        <w:t>двух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делать </w:t>
      </w:r>
      <w:r w:rsidR="00E85DE8" w:rsidRPr="00A133A0">
        <w:rPr>
          <w:rFonts w:ascii="Times New Roman" w:hAnsi="Times New Roman"/>
          <w:sz w:val="24"/>
        </w:rPr>
        <w:t>оферты №</w:t>
      </w:r>
      <w:r w:rsidR="00387112">
        <w:rPr>
          <w:rFonts w:ascii="Times New Roman" w:hAnsi="Times New Roman"/>
          <w:sz w:val="24"/>
        </w:rPr>
        <w:t>96</w:t>
      </w:r>
      <w:r w:rsidR="00D549DA" w:rsidRPr="00A133A0">
        <w:rPr>
          <w:rFonts w:ascii="Times New Roman" w:hAnsi="Times New Roman"/>
          <w:sz w:val="24"/>
        </w:rPr>
        <w:t>-КС</w:t>
      </w:r>
      <w:r w:rsidR="00E85DE8" w:rsidRPr="00A133A0">
        <w:rPr>
          <w:rFonts w:ascii="Times New Roman" w:hAnsi="Times New Roman"/>
          <w:sz w:val="24"/>
        </w:rPr>
        <w:t>-</w:t>
      </w:r>
      <w:r w:rsidR="00E85DE8" w:rsidRPr="00C561F7">
        <w:rPr>
          <w:rFonts w:ascii="Times New Roman" w:hAnsi="Times New Roman"/>
          <w:sz w:val="24"/>
        </w:rPr>
        <w:t>201</w:t>
      </w:r>
      <w:r w:rsidR="00387112">
        <w:rPr>
          <w:rFonts w:ascii="Times New Roman" w:hAnsi="Times New Roman"/>
          <w:sz w:val="24"/>
        </w:rPr>
        <w:t>8</w:t>
      </w:r>
      <w:r w:rsidRPr="00C561F7">
        <w:rPr>
          <w:rFonts w:ascii="Times New Roman" w:hAnsi="Times New Roman"/>
          <w:sz w:val="24"/>
        </w:rPr>
        <w:t xml:space="preserve"> от </w:t>
      </w:r>
      <w:r w:rsidR="004A3511">
        <w:rPr>
          <w:rFonts w:ascii="Times New Roman" w:hAnsi="Times New Roman"/>
          <w:sz w:val="24"/>
        </w:rPr>
        <w:t>«04» апреля 2018г.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682F70">
        <w:rPr>
          <w:rFonts w:ascii="Times New Roman" w:hAnsi="Times New Roman"/>
          <w:sz w:val="24"/>
        </w:rPr>
        <w:t xml:space="preserve">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w:t>
      </w:r>
      <w:r w:rsidR="009E2604">
        <w:rPr>
          <w:rFonts w:ascii="Times New Roman" w:hAnsi="Times New Roman"/>
          <w:sz w:val="24"/>
        </w:rPr>
        <w:t>8</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sidRPr="00CF1D11">
        <w:rPr>
          <w:rFonts w:ascii="Times New Roman" w:hAnsi="Times New Roman"/>
          <w:sz w:val="24"/>
        </w:rPr>
        <w:t>7</w:t>
      </w:r>
      <w:r w:rsidR="00923CDA" w:rsidRPr="00CF1D11">
        <w:rPr>
          <w:rFonts w:ascii="Times New Roman" w:hAnsi="Times New Roman"/>
          <w:sz w:val="24"/>
        </w:rPr>
        <w:t xml:space="preserve">. </w:t>
      </w:r>
      <w:r w:rsidR="00D55F59" w:rsidRPr="00CF1D11">
        <w:rPr>
          <w:rFonts w:ascii="Times New Roman" w:hAnsi="Times New Roman"/>
          <w:sz w:val="24"/>
        </w:rPr>
        <w:t>С</w:t>
      </w:r>
      <w:r w:rsidR="00923CDA" w:rsidRPr="00CF1D11">
        <w:rPr>
          <w:rFonts w:ascii="Times New Roman" w:hAnsi="Times New Roman"/>
          <w:sz w:val="24"/>
        </w:rPr>
        <w:t xml:space="preserve">правка об опыте работы за последние </w:t>
      </w:r>
      <w:r w:rsidR="00E24046" w:rsidRPr="00CF1D11">
        <w:rPr>
          <w:rFonts w:ascii="Times New Roman" w:hAnsi="Times New Roman"/>
          <w:sz w:val="24"/>
        </w:rPr>
        <w:t>3</w:t>
      </w:r>
      <w:r w:rsidR="003057B9" w:rsidRPr="00CF1D11">
        <w:rPr>
          <w:rFonts w:ascii="Times New Roman" w:hAnsi="Times New Roman"/>
          <w:sz w:val="24"/>
        </w:rPr>
        <w:t xml:space="preserve"> </w:t>
      </w:r>
      <w:r w:rsidR="00E24046" w:rsidRPr="00CF1D11">
        <w:rPr>
          <w:rFonts w:ascii="Times New Roman" w:hAnsi="Times New Roman"/>
          <w:sz w:val="24"/>
        </w:rPr>
        <w:t>года</w:t>
      </w:r>
      <w:r w:rsidR="00923CDA" w:rsidRPr="00CF1D11">
        <w:rPr>
          <w:rFonts w:ascii="Times New Roman" w:hAnsi="Times New Roman"/>
          <w:sz w:val="24"/>
        </w:rPr>
        <w:t xml:space="preserve"> в 1 экз.</w:t>
      </w:r>
      <w:r w:rsidR="002C40E6" w:rsidRPr="00CF1D11">
        <w:rPr>
          <w:rFonts w:ascii="Times New Roman" w:hAnsi="Times New Roman"/>
          <w:sz w:val="24"/>
        </w:rPr>
        <w:t xml:space="preserve"> (</w:t>
      </w:r>
      <w:r w:rsidR="00D54AA2" w:rsidRPr="00CF1D11">
        <w:rPr>
          <w:rFonts w:ascii="Times New Roman" w:hAnsi="Times New Roman"/>
          <w:sz w:val="24"/>
        </w:rPr>
        <w:t xml:space="preserve">Форма </w:t>
      </w:r>
      <w:r w:rsidR="002C40E6" w:rsidRPr="00CF1D11">
        <w:rPr>
          <w:rFonts w:ascii="Times New Roman" w:hAnsi="Times New Roman"/>
          <w:sz w:val="24"/>
        </w:rPr>
        <w:t>№</w:t>
      </w:r>
      <w:r w:rsidR="009E2604" w:rsidRPr="00CF1D11">
        <w:rPr>
          <w:rFonts w:ascii="Times New Roman" w:hAnsi="Times New Roman"/>
          <w:sz w:val="24"/>
        </w:rPr>
        <w:t>5</w:t>
      </w:r>
      <w:r w:rsidR="002C40E6" w:rsidRPr="00CF1D11">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xml:space="preserve">№ </w:t>
      </w:r>
      <w:r w:rsidR="009E2604">
        <w:rPr>
          <w:rFonts w:ascii="Times New Roman" w:hAnsi="Times New Roman"/>
          <w:sz w:val="24"/>
        </w:rPr>
        <w:t>6</w:t>
      </w:r>
      <w:r w:rsidR="00D27E52" w:rsidRPr="00D27E52">
        <w:rPr>
          <w:rFonts w:ascii="Times New Roman" w:hAnsi="Times New Roman"/>
          <w:sz w:val="24"/>
        </w:rPr>
        <w:t>).</w:t>
      </w:r>
    </w:p>
    <w:p w:rsidR="00A37A59" w:rsidRDefault="0044404E" w:rsidP="00A7620E">
      <w:pPr>
        <w:rPr>
          <w:rFonts w:ascii="Times New Roman" w:hAnsi="Times New Roman"/>
          <w:sz w:val="24"/>
        </w:rPr>
      </w:pPr>
      <w:r w:rsidRPr="00CF1D11">
        <w:rPr>
          <w:rFonts w:ascii="Times New Roman" w:hAnsi="Times New Roman"/>
          <w:sz w:val="24"/>
        </w:rPr>
        <w:t xml:space="preserve">9. </w:t>
      </w:r>
      <w:r w:rsidR="00A37A59" w:rsidRPr="00CF1D11">
        <w:rPr>
          <w:rFonts w:ascii="Times New Roman" w:hAnsi="Times New Roman"/>
          <w:sz w:val="24"/>
        </w:rPr>
        <w:t>Справка о выполненных ГИП (менеджером проектов) аналогичных договорах (Форма №</w:t>
      </w:r>
      <w:r w:rsidR="009E2604" w:rsidRPr="00CF1D11">
        <w:rPr>
          <w:rFonts w:ascii="Times New Roman" w:hAnsi="Times New Roman"/>
          <w:sz w:val="24"/>
        </w:rPr>
        <w:t>7</w:t>
      </w:r>
      <w:r w:rsidR="00A37A59" w:rsidRPr="00CF1D11">
        <w:rPr>
          <w:rFonts w:ascii="Times New Roman" w:hAnsi="Times New Roman"/>
          <w:sz w:val="24"/>
        </w:rPr>
        <w:t>).</w:t>
      </w:r>
    </w:p>
    <w:p w:rsidR="00A7620E" w:rsidRDefault="0091397C" w:rsidP="00B86655">
      <w:pPr>
        <w:jc w:val="both"/>
        <w:rPr>
          <w:rFonts w:ascii="Times New Roman" w:hAnsi="Times New Roman"/>
          <w:sz w:val="24"/>
        </w:rPr>
      </w:pPr>
      <w:r w:rsidRPr="009D75AC">
        <w:rPr>
          <w:rFonts w:ascii="Times New Roman" w:hAnsi="Times New Roman"/>
          <w:sz w:val="24"/>
        </w:rPr>
        <w:t xml:space="preserve">10. </w:t>
      </w:r>
      <w:r w:rsidR="009E2604" w:rsidRPr="009D75AC">
        <w:rPr>
          <w:rFonts w:ascii="Times New Roman" w:hAnsi="Times New Roman"/>
          <w:sz w:val="24"/>
        </w:rPr>
        <w:t>З</w:t>
      </w:r>
      <w:r w:rsidR="00B857C3" w:rsidRPr="009D75AC">
        <w:rPr>
          <w:rFonts w:ascii="Times New Roman" w:hAnsi="Times New Roman"/>
          <w:sz w:val="24"/>
        </w:rPr>
        <w:t>адани</w:t>
      </w:r>
      <w:r w:rsidR="00D941C4" w:rsidRPr="009D75AC">
        <w:rPr>
          <w:rFonts w:ascii="Times New Roman" w:hAnsi="Times New Roman"/>
          <w:sz w:val="24"/>
        </w:rPr>
        <w:t>е</w:t>
      </w:r>
      <w:r w:rsidR="00B857C3" w:rsidRPr="009D75AC">
        <w:rPr>
          <w:rFonts w:ascii="Times New Roman" w:hAnsi="Times New Roman"/>
          <w:sz w:val="24"/>
        </w:rPr>
        <w:t xml:space="preserve"> на проектирование  </w:t>
      </w:r>
      <w:r w:rsidR="004045FA" w:rsidRPr="00E44573">
        <w:rPr>
          <w:rFonts w:ascii="Times New Roman" w:hAnsi="Times New Roman"/>
          <w:sz w:val="24"/>
        </w:rPr>
        <w:t>№1-3079</w:t>
      </w:r>
      <w:r w:rsidR="00D10E75" w:rsidRPr="009D75AC">
        <w:rPr>
          <w:rFonts w:ascii="Times New Roman" w:hAnsi="Times New Roman"/>
          <w:sz w:val="24"/>
        </w:rPr>
        <w:t>.</w:t>
      </w:r>
    </w:p>
    <w:p w:rsidR="004045FA" w:rsidRPr="004045FA" w:rsidRDefault="004045FA" w:rsidP="00B86655">
      <w:pPr>
        <w:jc w:val="both"/>
        <w:rPr>
          <w:rFonts w:ascii="Times New Roman" w:hAnsi="Times New Roman"/>
          <w:sz w:val="24"/>
        </w:rPr>
      </w:pPr>
      <w:r>
        <w:rPr>
          <w:rFonts w:ascii="Times New Roman" w:hAnsi="Times New Roman"/>
          <w:sz w:val="24"/>
        </w:rPr>
        <w:t xml:space="preserve">11. </w:t>
      </w:r>
      <w:r w:rsidRPr="009D75AC">
        <w:rPr>
          <w:rFonts w:ascii="Times New Roman" w:hAnsi="Times New Roman"/>
          <w:sz w:val="24"/>
        </w:rPr>
        <w:t xml:space="preserve">Задание на проектирование  </w:t>
      </w:r>
      <w:r w:rsidRPr="004045FA">
        <w:rPr>
          <w:rFonts w:ascii="Times New Roman" w:hAnsi="Times New Roman"/>
          <w:sz w:val="24"/>
        </w:rPr>
        <w:t>№3-3227.</w:t>
      </w:r>
    </w:p>
    <w:p w:rsidR="004045FA" w:rsidRPr="009D75AC" w:rsidRDefault="004045FA" w:rsidP="00B86655">
      <w:pPr>
        <w:jc w:val="both"/>
        <w:rPr>
          <w:rFonts w:ascii="Times New Roman" w:hAnsi="Times New Roman"/>
          <w:sz w:val="24"/>
        </w:rPr>
      </w:pPr>
      <w:r w:rsidRPr="004045FA">
        <w:rPr>
          <w:rFonts w:ascii="Times New Roman" w:hAnsi="Times New Roman"/>
          <w:sz w:val="24"/>
        </w:rPr>
        <w:t>12. Задание на проектирование  №4-665</w:t>
      </w:r>
      <w:r w:rsidRPr="009D75AC">
        <w:rPr>
          <w:rFonts w:ascii="Times New Roman" w:hAnsi="Times New Roman"/>
          <w:sz w:val="24"/>
        </w:rPr>
        <w:t>.</w:t>
      </w:r>
    </w:p>
    <w:p w:rsidR="00341B45" w:rsidRPr="00CF1D11" w:rsidRDefault="00341B45" w:rsidP="00CF1D11">
      <w:pPr>
        <w:rPr>
          <w:rFonts w:ascii="Times New Roman" w:hAnsi="Times New Roman"/>
          <w:sz w:val="24"/>
        </w:rPr>
      </w:pPr>
      <w:r w:rsidRPr="00CF1D11">
        <w:rPr>
          <w:rFonts w:ascii="Times New Roman" w:hAnsi="Times New Roman"/>
          <w:sz w:val="24"/>
        </w:rPr>
        <w:t>1</w:t>
      </w:r>
      <w:r w:rsidR="004045FA">
        <w:rPr>
          <w:rFonts w:ascii="Times New Roman" w:hAnsi="Times New Roman"/>
          <w:sz w:val="24"/>
        </w:rPr>
        <w:t>3</w:t>
      </w:r>
      <w:r w:rsidRPr="00CF1D11">
        <w:rPr>
          <w:rFonts w:ascii="Times New Roman" w:hAnsi="Times New Roman"/>
          <w:sz w:val="24"/>
        </w:rPr>
        <w:t xml:space="preserve">. Письмо </w:t>
      </w:r>
      <w:r w:rsidR="00CF1D11" w:rsidRPr="00CF1D11">
        <w:rPr>
          <w:rFonts w:ascii="Times New Roman" w:hAnsi="Times New Roman"/>
          <w:sz w:val="24"/>
        </w:rPr>
        <w:t>о размере сделки</w:t>
      </w:r>
      <w:r w:rsidRPr="00CF1D11">
        <w:rPr>
          <w:rFonts w:ascii="Times New Roman" w:hAnsi="Times New Roman"/>
          <w:sz w:val="24"/>
        </w:rPr>
        <w:t xml:space="preserve"> (Форма </w:t>
      </w:r>
      <w:r w:rsidR="00CF1D11" w:rsidRPr="00CF1D11">
        <w:rPr>
          <w:rFonts w:ascii="Times New Roman" w:hAnsi="Times New Roman"/>
          <w:sz w:val="24"/>
        </w:rPr>
        <w:t>№</w:t>
      </w:r>
      <w:r w:rsidRPr="00CF1D11">
        <w:rPr>
          <w:rFonts w:ascii="Times New Roman" w:hAnsi="Times New Roman"/>
          <w:sz w:val="24"/>
        </w:rPr>
        <w:t>9).</w:t>
      </w:r>
    </w:p>
    <w:p w:rsidR="00341B45" w:rsidRPr="00CF1D11" w:rsidRDefault="00341B45" w:rsidP="00FB2ECA">
      <w:pPr>
        <w:spacing w:before="0"/>
        <w:rPr>
          <w:rFonts w:ascii="Times New Roman" w:hAnsi="Times New Roman"/>
          <w:sz w:val="24"/>
        </w:rPr>
      </w:pPr>
      <w:r w:rsidRPr="00CF1D11">
        <w:rPr>
          <w:rFonts w:ascii="Times New Roman" w:hAnsi="Times New Roman"/>
          <w:sz w:val="24"/>
        </w:rPr>
        <w:t>1</w:t>
      </w:r>
      <w:r w:rsidR="004045FA">
        <w:rPr>
          <w:rFonts w:ascii="Times New Roman" w:hAnsi="Times New Roman"/>
          <w:sz w:val="24"/>
        </w:rPr>
        <w:t>4</w:t>
      </w:r>
      <w:r w:rsidRPr="00CF1D11">
        <w:rPr>
          <w:rFonts w:ascii="Times New Roman" w:hAnsi="Times New Roman"/>
          <w:sz w:val="24"/>
        </w:rPr>
        <w:t xml:space="preserve">. Письмо за подписью руководителя контрагента об отсутствии изменений в уставных и регистрационных документах контрагента (Форма </w:t>
      </w:r>
      <w:r w:rsidR="00CF1D11" w:rsidRPr="00CF1D11">
        <w:rPr>
          <w:rFonts w:ascii="Times New Roman" w:hAnsi="Times New Roman"/>
          <w:sz w:val="24"/>
        </w:rPr>
        <w:t>№</w:t>
      </w:r>
      <w:r w:rsidRPr="00CF1D11">
        <w:rPr>
          <w:rFonts w:ascii="Times New Roman" w:hAnsi="Times New Roman"/>
          <w:sz w:val="24"/>
        </w:rPr>
        <w:t>1</w:t>
      </w:r>
      <w:r w:rsidR="00CF1D11" w:rsidRPr="00CF1D11">
        <w:rPr>
          <w:rFonts w:ascii="Times New Roman" w:hAnsi="Times New Roman"/>
          <w:sz w:val="24"/>
        </w:rPr>
        <w:t>0</w:t>
      </w:r>
      <w:r w:rsidRPr="00CF1D11">
        <w:rPr>
          <w:rFonts w:ascii="Times New Roman" w:hAnsi="Times New Roman"/>
          <w:sz w:val="24"/>
        </w:rPr>
        <w:t>).</w:t>
      </w:r>
    </w:p>
    <w:p w:rsidR="00FB2ECA" w:rsidRDefault="00FB2ECA" w:rsidP="00FB2ECA">
      <w:pPr>
        <w:spacing w:before="0"/>
        <w:rPr>
          <w:rFonts w:ascii="Times New Roman" w:hAnsi="Times New Roman"/>
          <w:b/>
          <w:sz w:val="24"/>
        </w:rPr>
      </w:pPr>
    </w:p>
    <w:p w:rsidR="00FB2ECA" w:rsidRDefault="00FB2ECA" w:rsidP="00FB2ECA">
      <w:pPr>
        <w:spacing w:before="0"/>
        <w:rPr>
          <w:rFonts w:ascii="Times New Roman" w:hAnsi="Times New Roman"/>
          <w:b/>
          <w:sz w:val="24"/>
        </w:rPr>
      </w:pPr>
    </w:p>
    <w:p w:rsidR="00D11890" w:rsidRPr="00B857C3" w:rsidRDefault="00AE32FD" w:rsidP="000B4E77">
      <w:pPr>
        <w:spacing w:before="0"/>
        <w:rPr>
          <w:rFonts w:ascii="Times New Roman" w:hAnsi="Times New Roman"/>
          <w:sz w:val="24"/>
        </w:rPr>
      </w:pPr>
      <w:r w:rsidRPr="00A932FE">
        <w:rPr>
          <w:rFonts w:ascii="Times New Roman" w:hAnsi="Times New Roman"/>
          <w:sz w:val="24"/>
        </w:rPr>
        <w:t>Директо</w:t>
      </w:r>
      <w:r w:rsidR="00506763" w:rsidRPr="00A932FE">
        <w:rPr>
          <w:rFonts w:ascii="Times New Roman" w:hAnsi="Times New Roman"/>
          <w:sz w:val="24"/>
        </w:rPr>
        <w:t xml:space="preserve">р по снабжению               </w:t>
      </w:r>
      <w:r w:rsidR="00506763" w:rsidRPr="00A932FE">
        <w:rPr>
          <w:rFonts w:ascii="Times New Roman" w:hAnsi="Times New Roman"/>
          <w:sz w:val="24"/>
        </w:rPr>
        <w:tab/>
      </w:r>
      <w:r w:rsidR="00506763" w:rsidRPr="00A932FE">
        <w:rPr>
          <w:rFonts w:ascii="Times New Roman" w:hAnsi="Times New Roman"/>
          <w:sz w:val="24"/>
        </w:rPr>
        <w:tab/>
      </w:r>
      <w:r w:rsidRPr="00A932FE">
        <w:rPr>
          <w:rFonts w:ascii="Times New Roman" w:hAnsi="Times New Roman"/>
          <w:sz w:val="24"/>
        </w:rPr>
        <w:t xml:space="preserve"> ____________________    </w:t>
      </w:r>
      <w:r w:rsidR="00200B9F" w:rsidRPr="00A932FE">
        <w:rPr>
          <w:rFonts w:ascii="Times New Roman" w:hAnsi="Times New Roman"/>
          <w:sz w:val="24"/>
        </w:rPr>
        <w:t>Д.Ю.Уржумов</w:t>
      </w:r>
      <w:bookmarkStart w:id="0" w:name="_GoBack"/>
      <w:bookmarkEnd w:id="0"/>
    </w:p>
    <w:sectPr w:rsidR="00D11890" w:rsidRPr="00B857C3" w:rsidSect="000B4E77">
      <w:footerReference w:type="default" r:id="rId9"/>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511" w:rsidRDefault="004A3511" w:rsidP="00FB07D9">
      <w:pPr>
        <w:spacing w:before="0"/>
      </w:pPr>
      <w:r>
        <w:separator/>
      </w:r>
    </w:p>
  </w:endnote>
  <w:endnote w:type="continuationSeparator" w:id="0">
    <w:p w:rsidR="004A3511" w:rsidRDefault="004A351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511" w:rsidRDefault="004A3511">
    <w:pPr>
      <w:pStyle w:val="af3"/>
      <w:jc w:val="right"/>
    </w:pPr>
    <w:r>
      <w:fldChar w:fldCharType="begin"/>
    </w:r>
    <w:r>
      <w:instrText xml:space="preserve"> PAGE   \* MERGEFORMAT </w:instrText>
    </w:r>
    <w:r>
      <w:fldChar w:fldCharType="separate"/>
    </w:r>
    <w:r w:rsidR="000B4E77">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511" w:rsidRDefault="004A3511" w:rsidP="00FB07D9">
      <w:pPr>
        <w:spacing w:before="0"/>
      </w:pPr>
      <w:r>
        <w:separator/>
      </w:r>
    </w:p>
  </w:footnote>
  <w:footnote w:type="continuationSeparator" w:id="0">
    <w:p w:rsidR="004A3511" w:rsidRDefault="004A351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1FD"/>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45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E77"/>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849"/>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C87"/>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5FE5"/>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2D6C"/>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2C89"/>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B9F"/>
    <w:rsid w:val="00200F73"/>
    <w:rsid w:val="00201076"/>
    <w:rsid w:val="00201A00"/>
    <w:rsid w:val="00202208"/>
    <w:rsid w:val="0020257B"/>
    <w:rsid w:val="00202B3D"/>
    <w:rsid w:val="00202FDA"/>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47A"/>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C65"/>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5C5"/>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04"/>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D0"/>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1B45"/>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45"/>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B89"/>
    <w:rsid w:val="00385038"/>
    <w:rsid w:val="00385688"/>
    <w:rsid w:val="00385B37"/>
    <w:rsid w:val="00385BAF"/>
    <w:rsid w:val="00386177"/>
    <w:rsid w:val="00386C51"/>
    <w:rsid w:val="00386EB0"/>
    <w:rsid w:val="00387031"/>
    <w:rsid w:val="00387112"/>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A25"/>
    <w:rsid w:val="00401B5F"/>
    <w:rsid w:val="00401CE7"/>
    <w:rsid w:val="00402324"/>
    <w:rsid w:val="004025FE"/>
    <w:rsid w:val="0040270C"/>
    <w:rsid w:val="00402834"/>
    <w:rsid w:val="0040391D"/>
    <w:rsid w:val="00403B93"/>
    <w:rsid w:val="00403CD9"/>
    <w:rsid w:val="00403F0E"/>
    <w:rsid w:val="004045FA"/>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511"/>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810"/>
    <w:rsid w:val="004D3C2F"/>
    <w:rsid w:val="004D4838"/>
    <w:rsid w:val="004D511C"/>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39D"/>
    <w:rsid w:val="005109B2"/>
    <w:rsid w:val="005109FE"/>
    <w:rsid w:val="00510FDC"/>
    <w:rsid w:val="00510FFB"/>
    <w:rsid w:val="005118A4"/>
    <w:rsid w:val="00511957"/>
    <w:rsid w:val="00511F8A"/>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513"/>
    <w:rsid w:val="00542748"/>
    <w:rsid w:val="005429B7"/>
    <w:rsid w:val="00542D23"/>
    <w:rsid w:val="00542F30"/>
    <w:rsid w:val="0054339F"/>
    <w:rsid w:val="00543EFE"/>
    <w:rsid w:val="0054409B"/>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3B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1AC"/>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7AF"/>
    <w:rsid w:val="005E386D"/>
    <w:rsid w:val="005E3CDE"/>
    <w:rsid w:val="005E47A0"/>
    <w:rsid w:val="005E49F7"/>
    <w:rsid w:val="005E5173"/>
    <w:rsid w:val="005E5548"/>
    <w:rsid w:val="005E577C"/>
    <w:rsid w:val="005E5862"/>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1E61"/>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4FAC"/>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63A"/>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0B0"/>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4E1"/>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9EE"/>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9FC"/>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0F93"/>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5AC"/>
    <w:rsid w:val="009D7A29"/>
    <w:rsid w:val="009D7A6B"/>
    <w:rsid w:val="009E0240"/>
    <w:rsid w:val="009E0A9B"/>
    <w:rsid w:val="009E0BA8"/>
    <w:rsid w:val="009E14F8"/>
    <w:rsid w:val="009E176E"/>
    <w:rsid w:val="009E2604"/>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381"/>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A8B"/>
    <w:rsid w:val="00A07C80"/>
    <w:rsid w:val="00A10055"/>
    <w:rsid w:val="00A10547"/>
    <w:rsid w:val="00A10EA5"/>
    <w:rsid w:val="00A10F31"/>
    <w:rsid w:val="00A1131F"/>
    <w:rsid w:val="00A11440"/>
    <w:rsid w:val="00A1149D"/>
    <w:rsid w:val="00A114D9"/>
    <w:rsid w:val="00A12526"/>
    <w:rsid w:val="00A12639"/>
    <w:rsid w:val="00A133A0"/>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4EE"/>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2F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07"/>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38A"/>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6F9A"/>
    <w:rsid w:val="00B37117"/>
    <w:rsid w:val="00B374D7"/>
    <w:rsid w:val="00B378EC"/>
    <w:rsid w:val="00B4032D"/>
    <w:rsid w:val="00B4038C"/>
    <w:rsid w:val="00B4040E"/>
    <w:rsid w:val="00B40624"/>
    <w:rsid w:val="00B40A16"/>
    <w:rsid w:val="00B40C15"/>
    <w:rsid w:val="00B40CD4"/>
    <w:rsid w:val="00B40F8E"/>
    <w:rsid w:val="00B410C8"/>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33B"/>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1D2B"/>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91E"/>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DD1"/>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86"/>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BB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D11"/>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5D2"/>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025"/>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6DFD"/>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D11"/>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982"/>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46"/>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1D"/>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73"/>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6BFB"/>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D7C6A"/>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84"/>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D87"/>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0BA"/>
    <w:rsid w:val="00FB1A8C"/>
    <w:rsid w:val="00FB1ADB"/>
    <w:rsid w:val="00FB1B59"/>
    <w:rsid w:val="00FB1EE1"/>
    <w:rsid w:val="00FB2ECA"/>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93C7CF6"/>
  <w15:docId w15:val="{6E9861CB-67AD-4D20-B1D8-DA381B6AC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 w:val="20"/>
      <w:szCs w:val="20"/>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sz w:val="20"/>
      <w:szCs w:val="20"/>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rFonts w:cs="Times New Roman"/>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705900">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47BF5-F7DB-4D29-88E9-DD2BE077A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2812</Words>
  <Characters>16035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5</cp:revision>
  <cp:lastPrinted>2018-04-04T11:54:00Z</cp:lastPrinted>
  <dcterms:created xsi:type="dcterms:W3CDTF">2018-02-22T07:34:00Z</dcterms:created>
  <dcterms:modified xsi:type="dcterms:W3CDTF">2018-04-04T11:54:00Z</dcterms:modified>
</cp:coreProperties>
</file>